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667CE2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DD449D">
        <w:rPr>
          <w:rFonts w:ascii="Garamond" w:hAnsi="Garamond"/>
          <w:sz w:val="24"/>
          <w:szCs w:val="24"/>
        </w:rPr>
        <w:t>1</w:t>
      </w:r>
      <w:r w:rsidR="009C3E77">
        <w:rPr>
          <w:rFonts w:ascii="Garamond" w:hAnsi="Garamond"/>
          <w:sz w:val="24"/>
          <w:szCs w:val="24"/>
        </w:rPr>
        <w:t>4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C78A875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C3E77" w:rsidRPr="009709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https://zakazky.zcu.cz/contract_display_4860.html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6DE989D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2419E3">
        <w:rPr>
          <w:rFonts w:ascii="Garamond" w:hAnsi="Garamond" w:cs="Arial"/>
          <w:b/>
          <w:sz w:val="22"/>
          <w:szCs w:val="22"/>
        </w:rPr>
        <w:t>1</w:t>
      </w:r>
      <w:r w:rsidR="005C54E0">
        <w:rPr>
          <w:rFonts w:ascii="Garamond" w:hAnsi="Garamond" w:cs="Arial"/>
          <w:b/>
          <w:sz w:val="22"/>
          <w:szCs w:val="22"/>
        </w:rPr>
        <w:t>3</w:t>
      </w:r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890C62">
        <w:rPr>
          <w:rFonts w:ascii="Garamond" w:hAnsi="Garamond" w:cs="Arial"/>
          <w:b/>
          <w:sz w:val="22"/>
          <w:szCs w:val="22"/>
        </w:rPr>
        <w:t>10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C3E77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1770F" w14:textId="77777777" w:rsidR="008F7918" w:rsidRDefault="008F7918" w:rsidP="00795AAC">
      <w:r>
        <w:separator/>
      </w:r>
    </w:p>
  </w:endnote>
  <w:endnote w:type="continuationSeparator" w:id="0">
    <w:p w14:paraId="644A6F8B" w14:textId="77777777" w:rsidR="008F7918" w:rsidRDefault="008F79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E1261" w14:textId="77777777" w:rsidR="008F7918" w:rsidRDefault="008F7918" w:rsidP="00795AAC">
      <w:r>
        <w:separator/>
      </w:r>
    </w:p>
  </w:footnote>
  <w:footnote w:type="continuationSeparator" w:id="0">
    <w:p w14:paraId="588A6D8F" w14:textId="77777777" w:rsidR="008F7918" w:rsidRDefault="008F79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60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iePB6Fbma2j+nCVtVlJDoWdTS4Os4lrRRD6K+Ge+cAk=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KU8DeWIpmLvbhCTPuM+fvAe8GHItcao0itwKDYFbBXI=</DigestValue>
    </Reference>
  </SignedInfo>
  <SignatureValue>wxtzsHfwVFtEksFrPwcI5dLUyHq7HDbIMolu6YMZ57x+B8MPpX/KgV+QW/pJZ4qtwlNN1QxlG5jD
LUHpwdQL9hsl/1xG8AQqJ9ahJe/FZxFGBUz0zqLBiuhKMOJ/JdAdWeIQiZLuI4eYWvqNjVg6gEVI
5CTj6Aqq8DH4Of2dd2GMw8myqHHwVLc7ScWH9WKTxZrg+L7yU7cp7BTnXEoEG6mzjxhYMsmPl+gw
9D0gvyanjX3qEJdzi0t941D45rNmyeeLoxPBV6Hau+tjTfku8Uq5gBed6IheNlIzvzrIG4DgYWSv
jft7+ZBcXxAYULduTysl3/MPNKuLGSmZJR6o0A==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l7mSZSiQS5KpV1uUnJDGpOZWRBt4sPg4y8US+YfZ0mA=</DigestValue>
      </Reference>
      <Reference URI="/word/document.xml?ContentType=application/vnd.openxmlformats-officedocument.wordprocessingml.document.main+xml">
        <DigestMethod Algorithm="http://www.w3.org/2001/04/xmlenc#sha256"/>
        <DigestValue>ti6O+5eE2W9RAZntOaCkFpQ3/E0nIbUP+EIvf2/CJRA=</DigestValue>
      </Reference>
      <Reference URI="/word/endnotes.xml?ContentType=application/vnd.openxmlformats-officedocument.wordprocessingml.endnotes+xml">
        <DigestMethod Algorithm="http://www.w3.org/2001/04/xmlenc#sha256"/>
        <DigestValue>eRR0yxYw89CyyOGVCfylFPNLHqu1jEFiASVFpqq/ALI=</DigestValue>
      </Reference>
      <Reference URI="/word/fontTable.xml?ContentType=application/vnd.openxmlformats-officedocument.wordprocessingml.fontTable+xml">
        <DigestMethod Algorithm="http://www.w3.org/2001/04/xmlenc#sha256"/>
        <DigestValue>UnMjguX3KGLJwmVr/1YMuBzAU6F8rniFpX2mGv9Dm9A=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PGvLdaelBmaCmCP/aOsY4aRUYMZPcbDD9SGFQL/ltEY=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8Kn64zZRq2+JfCQtX2yfBInHFDxBHrh11XSsvigNv3A=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2021-10-01T07:02:24Z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2021-10-01T07:02:24Z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10EF7-4166-449A-A300-4F80F343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2663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9</cp:revision>
  <cp:lastPrinted>2018-08-08T13:48:00Z</cp:lastPrinted>
  <dcterms:created xsi:type="dcterms:W3CDTF">2021-03-19T09:53:00Z</dcterms:created>
  <dcterms:modified xsi:type="dcterms:W3CDTF">2021-10-01T07:02:00Z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